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2C9B" w14:textId="77777777" w:rsidR="00870F25" w:rsidRDefault="00870F25" w:rsidP="00824F0B">
      <w:pPr>
        <w:jc w:val="center"/>
        <w:rPr>
          <w:b/>
          <w:sz w:val="40"/>
        </w:rPr>
      </w:pPr>
    </w:p>
    <w:p w14:paraId="795D5891" w14:textId="509126F5"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094DCD" w:rsidRDefault="006B5D24" w:rsidP="00EB65C2">
      <w:pPr>
        <w:pStyle w:val="Styl1"/>
        <w:tabs>
          <w:tab w:val="left" w:pos="1843"/>
        </w:tabs>
        <w:rPr>
          <w:rFonts w:ascii="Times New Roman" w:hAnsi="Times New Roman"/>
          <w:b/>
        </w:rPr>
      </w:pPr>
      <w:r w:rsidRPr="00094DCD">
        <w:rPr>
          <w:rFonts w:ascii="Times New Roman" w:hAnsi="Times New Roman"/>
          <w:b/>
        </w:rPr>
        <w:t>O b j e d n a t e l:</w:t>
      </w:r>
      <w:r w:rsidRPr="00094DCD">
        <w:rPr>
          <w:rFonts w:ascii="Times New Roman" w:hAnsi="Times New Roman"/>
        </w:rPr>
        <w:tab/>
      </w:r>
      <w:r w:rsidR="00EB65C2" w:rsidRPr="00094DCD">
        <w:rPr>
          <w:rFonts w:ascii="Times New Roman" w:hAnsi="Times New Roman"/>
          <w:b/>
        </w:rPr>
        <w:t xml:space="preserve">Město Boskovice, </w:t>
      </w:r>
    </w:p>
    <w:p w14:paraId="0CCF7176" w14:textId="77777777" w:rsidR="006B5D24" w:rsidRDefault="006B5D24">
      <w:pPr>
        <w:pStyle w:val="Styl1"/>
        <w:tabs>
          <w:tab w:val="left" w:pos="1843"/>
        </w:tabs>
        <w:jc w:val="left"/>
        <w:rPr>
          <w:rFonts w:ascii="Times New Roman" w:hAnsi="Times New Roman"/>
          <w:b/>
        </w:rPr>
      </w:pPr>
      <w:r>
        <w:rPr>
          <w:rFonts w:ascii="Times New Roman" w:hAnsi="Times New Roman"/>
        </w:rPr>
        <w:tab/>
        <w:t xml:space="preserve">se sídlem: </w:t>
      </w:r>
      <w:r w:rsidR="00EB65C2" w:rsidRPr="00EB65C2">
        <w:rPr>
          <w:rFonts w:ascii="Times New Roman" w:hAnsi="Times New Roman"/>
          <w:b/>
        </w:rPr>
        <w:t xml:space="preserve">Masarykovo nám. </w:t>
      </w:r>
      <w:r w:rsidR="00DC5B8E">
        <w:rPr>
          <w:rFonts w:ascii="Times New Roman" w:hAnsi="Times New Roman"/>
          <w:b/>
        </w:rPr>
        <w:t>4/2</w:t>
      </w:r>
      <w:r w:rsidR="0014256A">
        <w:rPr>
          <w:rFonts w:ascii="Times New Roman" w:hAnsi="Times New Roman"/>
          <w:b/>
        </w:rPr>
        <w:t xml:space="preserve">, </w:t>
      </w:r>
      <w:r w:rsidR="00EB65C2" w:rsidRPr="00EB65C2">
        <w:rPr>
          <w:rFonts w:ascii="Times New Roman" w:hAnsi="Times New Roman"/>
          <w:b/>
        </w:rPr>
        <w:t>680 18 BOSKOVICE</w:t>
      </w:r>
    </w:p>
    <w:p w14:paraId="0D4067B4" w14:textId="77777777" w:rsidR="006B5D24" w:rsidRPr="00DC5B8E" w:rsidRDefault="006B5D24" w:rsidP="00DC5B8E">
      <w:pPr>
        <w:pStyle w:val="Styl1"/>
        <w:tabs>
          <w:tab w:val="left" w:pos="1843"/>
        </w:tabs>
        <w:rPr>
          <w:rFonts w:ascii="Times New Roman" w:hAnsi="Times New Roman"/>
          <w:b/>
        </w:rPr>
      </w:pPr>
      <w:r>
        <w:rPr>
          <w:rFonts w:ascii="Times New Roman" w:hAnsi="Times New Roman"/>
        </w:rPr>
        <w:tab/>
        <w:t>zastoupen</w:t>
      </w:r>
      <w:r w:rsidR="00EB65C2">
        <w:rPr>
          <w:rFonts w:ascii="Times New Roman" w:hAnsi="Times New Roman"/>
        </w:rPr>
        <w:t>é</w:t>
      </w:r>
      <w:r>
        <w:rPr>
          <w:rFonts w:ascii="Times New Roman" w:hAnsi="Times New Roman"/>
        </w:rPr>
        <w:t xml:space="preserve"> </w:t>
      </w:r>
      <w:r w:rsidR="009C7B39">
        <w:rPr>
          <w:rFonts w:ascii="Times New Roman" w:hAnsi="Times New Roman"/>
        </w:rPr>
        <w:t>sta</w:t>
      </w:r>
      <w:r w:rsidR="0014256A">
        <w:rPr>
          <w:rFonts w:ascii="Times New Roman" w:hAnsi="Times New Roman"/>
        </w:rPr>
        <w:t>rost</w:t>
      </w:r>
      <w:r w:rsidR="009C7B39">
        <w:rPr>
          <w:rFonts w:ascii="Times New Roman" w:hAnsi="Times New Roman"/>
        </w:rPr>
        <w:t>k</w:t>
      </w:r>
      <w:r w:rsidR="0014256A">
        <w:rPr>
          <w:rFonts w:ascii="Times New Roman" w:hAnsi="Times New Roman"/>
        </w:rPr>
        <w:t xml:space="preserve">ou </w:t>
      </w:r>
      <w:r w:rsidR="00765C2A">
        <w:rPr>
          <w:rFonts w:ascii="Times New Roman" w:hAnsi="Times New Roman"/>
          <w:b/>
        </w:rPr>
        <w:t>Bc. Hanou Nedomovou</w:t>
      </w:r>
    </w:p>
    <w:p w14:paraId="7AD721D4" w14:textId="77777777" w:rsidR="00DC5B8E" w:rsidRDefault="00DC5B8E">
      <w:pPr>
        <w:pStyle w:val="Styl1"/>
        <w:tabs>
          <w:tab w:val="left" w:pos="1843"/>
          <w:tab w:val="left" w:pos="5387"/>
        </w:tabs>
        <w:rPr>
          <w:rFonts w:ascii="Times New Roman" w:hAnsi="Times New Roman"/>
          <w:b/>
        </w:rPr>
      </w:pPr>
      <w:r>
        <w:rPr>
          <w:rFonts w:ascii="Times New Roman" w:hAnsi="Times New Roman"/>
        </w:rPr>
        <w:tab/>
        <w:t>IČ</w:t>
      </w:r>
      <w:r w:rsidR="006B5D24">
        <w:rPr>
          <w:rFonts w:ascii="Times New Roman" w:hAnsi="Times New Roman"/>
        </w:rPr>
        <w:t xml:space="preserve">: </w:t>
      </w:r>
      <w:r w:rsidR="00EB65C2">
        <w:rPr>
          <w:rFonts w:ascii="Times New Roman" w:hAnsi="Times New Roman"/>
          <w:b/>
        </w:rPr>
        <w:t>00279978</w:t>
      </w:r>
    </w:p>
    <w:p w14:paraId="2A39C01F" w14:textId="77777777" w:rsidR="006B5D24" w:rsidRDefault="00DC5B8E">
      <w:pPr>
        <w:pStyle w:val="Styl1"/>
        <w:tabs>
          <w:tab w:val="left" w:pos="1843"/>
          <w:tab w:val="left" w:pos="5387"/>
        </w:tabs>
        <w:rPr>
          <w:rFonts w:ascii="Times New Roman" w:hAnsi="Times New Roman"/>
          <w:b/>
        </w:rPr>
      </w:pPr>
      <w:r>
        <w:rPr>
          <w:rFonts w:ascii="Times New Roman" w:hAnsi="Times New Roman"/>
        </w:rPr>
        <w:tab/>
        <w:t>DIČ: CZ00279978</w:t>
      </w:r>
      <w:r w:rsidR="006B5D24">
        <w:rPr>
          <w:rFonts w:ascii="Times New Roman" w:hAnsi="Times New Roman"/>
        </w:rPr>
        <w:tab/>
      </w:r>
    </w:p>
    <w:p w14:paraId="048C33B7" w14:textId="77777777" w:rsidR="006B5D24" w:rsidRDefault="006B5D24">
      <w:pPr>
        <w:pStyle w:val="Styl1"/>
        <w:tabs>
          <w:tab w:val="left" w:pos="1843"/>
          <w:tab w:val="left" w:pos="5387"/>
        </w:tabs>
        <w:rPr>
          <w:rFonts w:ascii="Times New Roman" w:hAnsi="Times New Roman"/>
          <w:b/>
        </w:rPr>
      </w:pPr>
      <w:r>
        <w:rPr>
          <w:rFonts w:ascii="Times New Roman" w:hAnsi="Times New Roman"/>
        </w:rPr>
        <w:tab/>
        <w:t xml:space="preserve">Telefon: </w:t>
      </w:r>
      <w:r w:rsidR="00EB65C2">
        <w:rPr>
          <w:rFonts w:ascii="Times New Roman" w:hAnsi="Times New Roman"/>
          <w:b/>
        </w:rPr>
        <w:t>516 488 60</w:t>
      </w:r>
      <w:r w:rsidR="00DC5B8E">
        <w:rPr>
          <w:rFonts w:ascii="Times New Roman" w:hAnsi="Times New Roman"/>
          <w:b/>
        </w:rPr>
        <w:t>0</w:t>
      </w:r>
      <w:r>
        <w:rPr>
          <w:rFonts w:ascii="Times New Roman" w:hAnsi="Times New Roman"/>
        </w:rPr>
        <w:tab/>
      </w:r>
    </w:p>
    <w:p w14:paraId="11A8ADC7" w14:textId="77777777" w:rsidR="006B5D24" w:rsidRDefault="006B5D24">
      <w:pPr>
        <w:pStyle w:val="Styl1"/>
        <w:tabs>
          <w:tab w:val="left" w:pos="1843"/>
        </w:tabs>
        <w:rPr>
          <w:rFonts w:ascii="Times New Roman" w:hAnsi="Times New Roman"/>
          <w:b/>
        </w:rPr>
      </w:pPr>
      <w:r>
        <w:rPr>
          <w:rFonts w:ascii="Times New Roman" w:hAnsi="Times New Roman"/>
        </w:rPr>
        <w:tab/>
        <w:t xml:space="preserve">Bankovní spojení: </w:t>
      </w:r>
      <w:r w:rsidR="00EE07CD">
        <w:rPr>
          <w:rFonts w:ascii="Times New Roman" w:hAnsi="Times New Roman"/>
          <w:b/>
        </w:rPr>
        <w:t xml:space="preserve">KB </w:t>
      </w:r>
      <w:r w:rsidR="00EB65C2">
        <w:rPr>
          <w:rFonts w:ascii="Times New Roman" w:hAnsi="Times New Roman"/>
          <w:b/>
        </w:rPr>
        <w:t>Boskovice</w:t>
      </w:r>
    </w:p>
    <w:p w14:paraId="0F1F6AE9" w14:textId="77777777" w:rsidR="0014256A" w:rsidRDefault="006B5D24" w:rsidP="00DC5B8E">
      <w:pPr>
        <w:pStyle w:val="Styl1"/>
        <w:tabs>
          <w:tab w:val="left" w:pos="1843"/>
        </w:tabs>
        <w:rPr>
          <w:rFonts w:ascii="Times New Roman" w:hAnsi="Times New Roman"/>
          <w:b/>
        </w:rPr>
      </w:pPr>
      <w:r>
        <w:rPr>
          <w:rFonts w:ascii="Times New Roman" w:hAnsi="Times New Roman"/>
        </w:rPr>
        <w:tab/>
        <w:t xml:space="preserve">Číslo účtu: </w:t>
      </w:r>
      <w:r w:rsidR="00EB65C2">
        <w:rPr>
          <w:rFonts w:ascii="Times New Roman" w:hAnsi="Times New Roman"/>
          <w:b/>
        </w:rPr>
        <w:t>126</w:t>
      </w:r>
      <w:r w:rsidR="00DC5B8E">
        <w:rPr>
          <w:rFonts w:ascii="Times New Roman" w:hAnsi="Times New Roman"/>
          <w:b/>
        </w:rPr>
        <w:t>-</w:t>
      </w:r>
      <w:r w:rsidR="00EB65C2">
        <w:rPr>
          <w:rFonts w:ascii="Times New Roman" w:hAnsi="Times New Roman"/>
          <w:b/>
        </w:rPr>
        <w:t>631</w:t>
      </w:r>
      <w:r w:rsidR="00EE07CD">
        <w:rPr>
          <w:rFonts w:ascii="Times New Roman" w:hAnsi="Times New Roman"/>
          <w:b/>
        </w:rPr>
        <w:t>/010</w:t>
      </w:r>
      <w:r w:rsidR="00DC5B8E">
        <w:rPr>
          <w:rFonts w:ascii="Times New Roman" w:hAnsi="Times New Roman"/>
          <w:b/>
        </w:rPr>
        <w:t>0</w:t>
      </w:r>
    </w:p>
    <w:p w14:paraId="4355284A" w14:textId="77777777" w:rsidR="00A45900" w:rsidRPr="00E47C66" w:rsidRDefault="00A45900" w:rsidP="00DC5B8E">
      <w:pPr>
        <w:pStyle w:val="Styl1"/>
        <w:tabs>
          <w:tab w:val="left" w:pos="1843"/>
        </w:tabs>
        <w:rPr>
          <w:rFonts w:ascii="Times New Roman" w:hAnsi="Times New Roman"/>
        </w:rPr>
      </w:pPr>
      <w:r>
        <w:rPr>
          <w:rFonts w:ascii="Times New Roman" w:hAnsi="Times New Roman"/>
          <w:b/>
        </w:rPr>
        <w:tab/>
      </w:r>
      <w:r w:rsidR="00FA2987">
        <w:rPr>
          <w:rFonts w:ascii="Times New Roman" w:hAnsi="Times New Roman"/>
          <w:b/>
        </w:rPr>
        <w:t>I</w:t>
      </w:r>
      <w:r w:rsidRPr="00A45900">
        <w:rPr>
          <w:rFonts w:ascii="Times New Roman" w:hAnsi="Times New Roman"/>
        </w:rPr>
        <w:t>D</w:t>
      </w:r>
      <w:r w:rsidR="00FA2987">
        <w:rPr>
          <w:rFonts w:ascii="Times New Roman" w:hAnsi="Times New Roman"/>
        </w:rPr>
        <w:t xml:space="preserve"> dat. </w:t>
      </w:r>
      <w:r w:rsidR="00FA2987" w:rsidRPr="00E47C66">
        <w:rPr>
          <w:rFonts w:ascii="Times New Roman" w:hAnsi="Times New Roman"/>
        </w:rPr>
        <w:t>schránky</w:t>
      </w:r>
      <w:r w:rsidRPr="00E47C66">
        <w:rPr>
          <w:rFonts w:ascii="Times New Roman" w:hAnsi="Times New Roman"/>
        </w:rPr>
        <w:t>:</w:t>
      </w:r>
      <w:r w:rsidRPr="00E47C66">
        <w:rPr>
          <w:rFonts w:ascii="Times New Roman" w:hAnsi="Times New Roman"/>
        </w:rPr>
        <w:tab/>
      </w:r>
      <w:r w:rsidR="00E47C66" w:rsidRPr="00D26851">
        <w:rPr>
          <w:rFonts w:ascii="Times New Roman" w:hAnsi="Times New Roman"/>
        </w:rPr>
        <w:t>qmkbq7h</w:t>
      </w:r>
    </w:p>
    <w:p w14:paraId="34F768D7" w14:textId="60D40953" w:rsidR="006B5D24" w:rsidRDefault="006B5D24">
      <w:pPr>
        <w:pStyle w:val="Styl1"/>
        <w:tabs>
          <w:tab w:val="left" w:pos="1843"/>
        </w:tabs>
        <w:rPr>
          <w:rFonts w:ascii="Times New Roman" w:hAnsi="Times New Roman"/>
        </w:rPr>
      </w:pPr>
      <w:r w:rsidRPr="00E47C66">
        <w:rPr>
          <w:rFonts w:ascii="Times New Roman" w:hAnsi="Times New Roman"/>
        </w:rPr>
        <w:tab/>
        <w:t>ve věcech technických oprávněn k jednání:</w:t>
      </w:r>
      <w:r w:rsidR="00C33A25" w:rsidRPr="00E47C66">
        <w:rPr>
          <w:rFonts w:ascii="Times New Roman" w:hAnsi="Times New Roman"/>
        </w:rPr>
        <w:t xml:space="preserve"> </w:t>
      </w:r>
      <w:r w:rsidR="009A6276">
        <w:rPr>
          <w:rFonts w:ascii="Times New Roman" w:hAnsi="Times New Roman"/>
        </w:rPr>
        <w:t>Ing. Lubomír Moráň</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ID dat.schránky</w:t>
      </w:r>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23E7B112" w:rsidR="006B5D24" w:rsidRPr="00883471" w:rsidRDefault="00DC5B8E">
      <w:pPr>
        <w:pStyle w:val="Styl1"/>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9A6276" w:rsidRPr="009A6276">
        <w:rPr>
          <w:rFonts w:ascii="Times New Roman" w:hAnsi="Times New Roman"/>
        </w:rPr>
        <w:t>Propojení ulic Nádražní a Štefánikova v Boskovicích</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14:paraId="0061D79B" w14:textId="42572A39" w:rsidR="00816FF3" w:rsidRDefault="00DC5B8E" w:rsidP="00BA49C4">
      <w:pPr>
        <w:spacing w:before="12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230210E7" w14:textId="2026F689" w:rsidR="007605DA" w:rsidRPr="00AE5B0E" w:rsidRDefault="007605DA" w:rsidP="00BA49C4">
      <w:pPr>
        <w:spacing w:before="120"/>
        <w:jc w:val="both"/>
        <w:rPr>
          <w:sz w:val="24"/>
          <w:szCs w:val="24"/>
        </w:rPr>
      </w:pPr>
      <w:r w:rsidRPr="00AE5B0E">
        <w:rPr>
          <w:sz w:val="24"/>
          <w:szCs w:val="24"/>
        </w:rPr>
        <w:t xml:space="preserve">1.3. Dílem se rozumí </w:t>
      </w:r>
      <w:r w:rsidR="00415949" w:rsidRPr="00415949">
        <w:rPr>
          <w:sz w:val="24"/>
          <w:szCs w:val="24"/>
        </w:rPr>
        <w:t>odstranění stávající provizorní krytiny z modifikovaného asfaltového pásu a zbytku poškozené původní měděné krytiny, odstranění stávajícího nevyhovujícího prkenného záklopu, zesílení stávajících sbíjených vazníků, montáži nového prkenného záklopu a nové měděné střešní krytiny</w:t>
      </w:r>
      <w:r w:rsidRPr="00AE5B0E">
        <w:rPr>
          <w:sz w:val="24"/>
          <w:szCs w:val="24"/>
        </w:rPr>
        <w:t>.</w:t>
      </w:r>
    </w:p>
    <w:p w14:paraId="4498F35B" w14:textId="77777777" w:rsidR="00816FF3" w:rsidRPr="00AE5B0E" w:rsidRDefault="00816FF3" w:rsidP="004E45E1">
      <w:pPr>
        <w:rPr>
          <w:sz w:val="24"/>
          <w:szCs w:val="24"/>
        </w:rPr>
      </w:pPr>
    </w:p>
    <w:p w14:paraId="3ABCBDAE" w14:textId="0BDBA7D7" w:rsidR="004E45E1" w:rsidRPr="00AE5B0E" w:rsidRDefault="009F7697" w:rsidP="004E45E1">
      <w:pPr>
        <w:rPr>
          <w:sz w:val="24"/>
          <w:szCs w:val="24"/>
        </w:rPr>
      </w:pPr>
      <w:r w:rsidRPr="00AE5B0E">
        <w:rPr>
          <w:sz w:val="24"/>
          <w:szCs w:val="24"/>
        </w:rPr>
        <w:t>1.</w:t>
      </w:r>
      <w:r w:rsidR="00A57937" w:rsidRPr="00AE5B0E">
        <w:rPr>
          <w:sz w:val="24"/>
          <w:szCs w:val="24"/>
        </w:rPr>
        <w:t>4</w:t>
      </w:r>
      <w:r w:rsidRPr="00AE5B0E">
        <w:rPr>
          <w:sz w:val="24"/>
          <w:szCs w:val="24"/>
        </w:rPr>
        <w:t>. Závaznými podklady pro zhotovení díla jsou:</w:t>
      </w:r>
    </w:p>
    <w:p w14:paraId="75C59958" w14:textId="77777777" w:rsidR="006B5D24" w:rsidRPr="00AE5B0E" w:rsidRDefault="006B5D24" w:rsidP="00466958">
      <w:pPr>
        <w:tabs>
          <w:tab w:val="left" w:pos="709"/>
        </w:tabs>
        <w:rPr>
          <w:sz w:val="24"/>
        </w:rPr>
      </w:pPr>
      <w:r w:rsidRPr="00AE5B0E">
        <w:rPr>
          <w:sz w:val="24"/>
        </w:rPr>
        <w:lastRenderedPageBreak/>
        <w:t xml:space="preserve">- </w:t>
      </w:r>
      <w:r w:rsidR="009F7697" w:rsidRPr="00AE5B0E">
        <w:rPr>
          <w:sz w:val="24"/>
        </w:rPr>
        <w:t>t</w:t>
      </w:r>
      <w:r w:rsidRPr="00AE5B0E">
        <w:rPr>
          <w:sz w:val="24"/>
        </w:rPr>
        <w:t>ato smlouva</w:t>
      </w:r>
    </w:p>
    <w:p w14:paraId="3898BCB4" w14:textId="144B07D1" w:rsidR="00385AB8" w:rsidRPr="00AE5B0E" w:rsidRDefault="009F7697" w:rsidP="00F92CC1">
      <w:pPr>
        <w:ind w:left="142" w:hanging="142"/>
        <w:jc w:val="both"/>
        <w:rPr>
          <w:sz w:val="24"/>
        </w:rPr>
      </w:pPr>
      <w:r w:rsidRPr="00AE5B0E">
        <w:rPr>
          <w:sz w:val="24"/>
        </w:rPr>
        <w:t xml:space="preserve">- </w:t>
      </w:r>
      <w:r w:rsidR="009659B0" w:rsidRPr="00AE5B0E">
        <w:rPr>
          <w:sz w:val="24"/>
        </w:rPr>
        <w:t>položkový rozpočet – zhotovitelem oceněný soupis stavebních prací</w:t>
      </w:r>
      <w:r w:rsidR="00AF55C4" w:rsidRPr="00AE5B0E">
        <w:rPr>
          <w:sz w:val="24"/>
        </w:rPr>
        <w:t xml:space="preserve"> s výkazem výměr</w:t>
      </w:r>
      <w:r w:rsidR="009659B0" w:rsidRPr="00AE5B0E">
        <w:rPr>
          <w:sz w:val="24"/>
        </w:rPr>
        <w:t>, dodávek a služeb</w:t>
      </w:r>
    </w:p>
    <w:p w14:paraId="087E6B2A" w14:textId="1AF623A5" w:rsidR="00415949" w:rsidRDefault="00385AB8" w:rsidP="00415949">
      <w:pPr>
        <w:ind w:left="142" w:hanging="142"/>
        <w:jc w:val="both"/>
        <w:rPr>
          <w:sz w:val="24"/>
        </w:rPr>
      </w:pPr>
      <w:r w:rsidRPr="00AE5B0E">
        <w:rPr>
          <w:sz w:val="24"/>
        </w:rPr>
        <w:t xml:space="preserve">- </w:t>
      </w:r>
      <w:r w:rsidR="00C62EAD" w:rsidRPr="00AE5B0E">
        <w:rPr>
          <w:sz w:val="24"/>
        </w:rPr>
        <w:t xml:space="preserve">projektová dokumentace zpracovaná </w:t>
      </w:r>
      <w:r w:rsidR="009A6276" w:rsidRPr="009A6276">
        <w:rPr>
          <w:sz w:val="24"/>
        </w:rPr>
        <w:t>Ing. Jiřím Matulou, se sídlem Šumavská 15, 616 00 Brno, IČ: 12164798</w:t>
      </w:r>
    </w:p>
    <w:p w14:paraId="5A1DDA84" w14:textId="12FE60A8" w:rsidR="006E1D7F" w:rsidRPr="00415949" w:rsidRDefault="004B50D1" w:rsidP="00415949">
      <w:pPr>
        <w:ind w:left="142" w:hanging="142"/>
        <w:jc w:val="both"/>
        <w:rPr>
          <w:sz w:val="24"/>
        </w:rPr>
      </w:pPr>
      <w:r w:rsidRPr="00AE5B0E">
        <w:t xml:space="preserve">- </w:t>
      </w:r>
      <w:r w:rsidR="00385AB8" w:rsidRPr="00415949">
        <w:rPr>
          <w:sz w:val="24"/>
        </w:rPr>
        <w:t>zadávací podmínky</w:t>
      </w:r>
      <w:r w:rsidR="00383F08" w:rsidRPr="00415949">
        <w:rPr>
          <w:sz w:val="24"/>
        </w:rPr>
        <w:t xml:space="preserve"> k zakázce „</w:t>
      </w:r>
      <w:r w:rsidR="009A6276" w:rsidRPr="009A6276">
        <w:rPr>
          <w:sz w:val="24"/>
        </w:rPr>
        <w:t>Propojení ulic Nádražní a Štefánikova v Boskovicích</w:t>
      </w:r>
      <w:r w:rsidR="00383F08" w:rsidRPr="00415949">
        <w:rPr>
          <w:sz w:val="24"/>
        </w:rPr>
        <w:t>“</w:t>
      </w:r>
    </w:p>
    <w:p w14:paraId="7425FA3C" w14:textId="757E3F56" w:rsidR="00E365D1" w:rsidRPr="00BC61D7" w:rsidRDefault="00E365D1" w:rsidP="00E365D1">
      <w:pPr>
        <w:spacing w:before="120"/>
        <w:jc w:val="both"/>
        <w:rPr>
          <w:sz w:val="24"/>
          <w:szCs w:val="24"/>
        </w:rPr>
      </w:pPr>
      <w:r w:rsidRPr="00BC61D7">
        <w:rPr>
          <w:sz w:val="24"/>
          <w:szCs w:val="24"/>
        </w:rPr>
        <w:t>1.</w:t>
      </w:r>
      <w:r w:rsidR="007E2513">
        <w:rPr>
          <w:sz w:val="24"/>
          <w:szCs w:val="24"/>
        </w:rPr>
        <w:t>5</w:t>
      </w:r>
      <w:r w:rsidRPr="00BC61D7">
        <w:rPr>
          <w:sz w:val="24"/>
          <w:szCs w:val="24"/>
        </w:rPr>
        <w:t xml:space="preserve">. Zhotovitel prohlašuje, </w:t>
      </w:r>
      <w:r w:rsidR="00570EED" w:rsidRPr="00BC61D7">
        <w:rPr>
          <w:sz w:val="24"/>
          <w:szCs w:val="24"/>
        </w:rPr>
        <w:t xml:space="preserve">že </w:t>
      </w:r>
      <w:r w:rsidR="005A2381" w:rsidRPr="00BC61D7">
        <w:rPr>
          <w:sz w:val="24"/>
          <w:szCs w:val="24"/>
        </w:rPr>
        <w:t>má</w:t>
      </w:r>
      <w:r w:rsidR="00570EED" w:rsidRPr="00BC61D7">
        <w:rPr>
          <w:sz w:val="24"/>
          <w:szCs w:val="24"/>
        </w:rPr>
        <w:t xml:space="preserve"> </w:t>
      </w:r>
      <w:r w:rsidRPr="00BC61D7">
        <w:rPr>
          <w:sz w:val="24"/>
          <w:szCs w:val="24"/>
        </w:rPr>
        <w:t>vešker</w:t>
      </w:r>
      <w:r w:rsidR="005A2381" w:rsidRPr="00BC61D7">
        <w:rPr>
          <w:sz w:val="24"/>
          <w:szCs w:val="24"/>
        </w:rPr>
        <w:t>é</w:t>
      </w:r>
      <w:r w:rsidRPr="00BC61D7">
        <w:rPr>
          <w:sz w:val="24"/>
          <w:szCs w:val="24"/>
        </w:rPr>
        <w:t xml:space="preserve"> výše uveden</w:t>
      </w:r>
      <w:r w:rsidR="005A2381" w:rsidRPr="00BC61D7">
        <w:rPr>
          <w:sz w:val="24"/>
          <w:szCs w:val="24"/>
        </w:rPr>
        <w:t xml:space="preserve">é závazné podklady pro zhotovení díla k dispozici a je s nimi seznámen. </w:t>
      </w:r>
      <w:r w:rsidR="00F07371" w:rsidRPr="00BC61D7">
        <w:rPr>
          <w:sz w:val="24"/>
          <w:szCs w:val="24"/>
        </w:rPr>
        <w:t>Za správnost a úplnost příslušné dokumentace odpovídá objednatel.</w:t>
      </w:r>
    </w:p>
    <w:p w14:paraId="6FFDB5B2" w14:textId="77777777" w:rsidR="00E365D1" w:rsidRPr="005A2381" w:rsidRDefault="00E365D1" w:rsidP="00E365D1">
      <w:pPr>
        <w:rPr>
          <w:color w:val="FF0000"/>
          <w:sz w:val="24"/>
          <w:szCs w:val="24"/>
        </w:rPr>
      </w:pPr>
    </w:p>
    <w:p w14:paraId="74519DC8" w14:textId="77777777" w:rsidR="00C62EAD" w:rsidRDefault="00C62EAD" w:rsidP="00DC497F">
      <w:pPr>
        <w:pStyle w:val="Zkladntextodsazen"/>
        <w:ind w:left="851" w:hanging="851"/>
        <w:rPr>
          <w:rFonts w:ascii="Times New Roman" w:hAnsi="Times New Roman"/>
        </w:rPr>
      </w:pP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r w:rsidRPr="00173AF6">
        <w:rPr>
          <w:b/>
          <w:sz w:val="24"/>
        </w:rPr>
        <w:t>%</w:t>
      </w:r>
      <w:r w:rsidRPr="00173AF6">
        <w:rPr>
          <w:b/>
          <w:sz w:val="24"/>
        </w:rPr>
        <w:tab/>
      </w:r>
      <w:r w:rsidR="00AB1BEA">
        <w:rPr>
          <w:b/>
          <w:sz w:val="24"/>
        </w:rPr>
        <w:t>***</w:t>
      </w:r>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2D46F03E" w14:textId="77777777" w:rsidR="005170F8" w:rsidRDefault="005170F8" w:rsidP="005170F8">
      <w:pPr>
        <w:tabs>
          <w:tab w:val="right" w:pos="5245"/>
        </w:tabs>
        <w:rPr>
          <w:b/>
          <w:sz w:val="24"/>
        </w:rPr>
      </w:pP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méněpráce), bude jejich cena z celkové nabídkové ceny odpočtena ve výši, ve které bude uvedena v položkových rozpočtech zhotovitele. Méněpracemi se rozumí práce, jejichž potřeba se v průběhu plnění předmětu smlouvy ukázala jako nadbytečná, a které zužují rozsah stavby, včetně rozsahu finančního sjednaného touto smlouvou. Méněpráce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3CBC79E1"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stavby, včetně rozsahu finančního plnění sjednaného </w:t>
      </w:r>
      <w:r w:rsidRPr="0031399B">
        <w:rPr>
          <w:sz w:val="24"/>
        </w:rPr>
        <w:t xml:space="preserve">smlouvou, </w:t>
      </w:r>
      <w:r w:rsidR="00923224" w:rsidRPr="0031399B">
        <w:rPr>
          <w:sz w:val="24"/>
          <w:szCs w:val="24"/>
        </w:rPr>
        <w:t>a to na základě požadavku objednatele nebo nepředvídané práce (nepředvídané práce jsou takové práce, které jsou zjištěny při realizaci a které nebyly v době podpisu smlouvy známy a zhotovitel je nezavinil ani nemohl předvídat a mají vliv na cenu díla), nebo</w:t>
      </w:r>
      <w:r w:rsidR="0061674F" w:rsidRPr="0031399B">
        <w:rPr>
          <w:sz w:val="24"/>
          <w:szCs w:val="24"/>
        </w:rPr>
        <w:t xml:space="preserve"> práce zjištěné při realizaci vzniklé na základě skuteč</w:t>
      </w:r>
      <w:r w:rsidR="0061674F" w:rsidRPr="0031399B">
        <w:rPr>
          <w:sz w:val="24"/>
          <w:szCs w:val="24"/>
        </w:rPr>
        <w:lastRenderedPageBreak/>
        <w:t>nosti odlišné od dokumentace předané objednatelem,</w:t>
      </w:r>
      <w:r w:rsidR="00923224" w:rsidRPr="0031399B">
        <w:rPr>
          <w:sz w:val="22"/>
          <w:szCs w:val="22"/>
        </w:rPr>
        <w:t xml:space="preserve">  </w:t>
      </w:r>
      <w:r w:rsidRPr="0031399B">
        <w:rPr>
          <w:sz w:val="24"/>
        </w:rPr>
        <w:t xml:space="preserve">musí být ze strany objednatele odsouhlaseny, jinak nebudou objednatelem uhrazeny. Potřebu víceprací musí 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43DDC730"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.2</w:t>
      </w:r>
      <w:r w:rsidRPr="00D13589">
        <w:rPr>
          <w:sz w:val="24"/>
          <w:szCs w:val="24"/>
        </w:rPr>
        <w:tab/>
        <w:t>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li dohodnuto jinak.</w:t>
      </w:r>
    </w:p>
    <w:p w14:paraId="1AFC807B" w14:textId="030096F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.4</w:t>
      </w:r>
      <w:r w:rsidRPr="00D13589">
        <w:rPr>
          <w:sz w:val="24"/>
          <w:szCs w:val="24"/>
        </w:rPr>
        <w:tab/>
        <w:t>Dílčí faktury budou vystavovány až do výše 90 % nabídkové ceny díla bez DPH.</w:t>
      </w:r>
    </w:p>
    <w:p w14:paraId="2BD71AF5" w14:textId="49ED836E"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.5</w:t>
      </w:r>
      <w:r w:rsidRPr="00D13589">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5BD49311" w:rsidR="00E771AA"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.8</w:t>
      </w:r>
      <w:r w:rsidRPr="00D13589">
        <w:rPr>
          <w:sz w:val="24"/>
          <w:szCs w:val="24"/>
        </w:rPr>
        <w:tab/>
        <w:t>Faktura bude doručena objednateli třikrát v tištěné podobě, bude obsahovat náležitosti daňového dokladu podle platné legislativy, náležitosti a přílohy podle této smlouvy a bude doručena do sídla objednatele nebo na písemně sdělenou adresu pro doručování (poštou nebo osobně). Každá faktura musí být označena číslem projektu.</w:t>
      </w:r>
      <w:r w:rsidR="00E771AA" w:rsidRPr="00957C25">
        <w:rPr>
          <w:sz w:val="24"/>
          <w:szCs w:val="24"/>
        </w:rPr>
        <w:t xml:space="preserve"> </w:t>
      </w:r>
    </w:p>
    <w:p w14:paraId="5CE0FA0C" w14:textId="0399FB24"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.10</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5BFF1D2"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.11</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297372">
      <w:pPr>
        <w:keepNext/>
        <w:keepLines/>
        <w:jc w:val="center"/>
        <w:rPr>
          <w:b/>
          <w:sz w:val="24"/>
        </w:rPr>
      </w:pPr>
      <w:r>
        <w:rPr>
          <w:b/>
          <w:sz w:val="24"/>
        </w:rPr>
        <w:t>I</w:t>
      </w:r>
      <w:r w:rsidR="004C489F" w:rsidRPr="004C489F">
        <w:rPr>
          <w:b/>
          <w:sz w:val="24"/>
        </w:rPr>
        <w:t>V.</w:t>
      </w:r>
    </w:p>
    <w:p w14:paraId="3CDFCAB4" w14:textId="77777777"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1D159A55" w14:textId="74A6493A" w:rsidR="00466958" w:rsidRPr="00297372" w:rsidRDefault="009659B0"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P</w:t>
      </w:r>
      <w:r w:rsidR="00A0735B" w:rsidRPr="00297372">
        <w:rPr>
          <w:sz w:val="24"/>
        </w:rPr>
        <w:t>ř</w:t>
      </w:r>
      <w:r w:rsidR="00466958" w:rsidRPr="00297372">
        <w:rPr>
          <w:sz w:val="24"/>
        </w:rPr>
        <w:t>edání</w:t>
      </w:r>
      <w:r w:rsidR="00AF55C4" w:rsidRPr="00297372">
        <w:rPr>
          <w:sz w:val="24"/>
        </w:rPr>
        <w:t xml:space="preserve"> a převzetí</w:t>
      </w:r>
      <w:r w:rsidR="00466958" w:rsidRPr="00297372">
        <w:rPr>
          <w:sz w:val="24"/>
        </w:rPr>
        <w:t xml:space="preserve"> staveniště:</w:t>
      </w:r>
      <w:r w:rsidR="00466958" w:rsidRPr="00297372">
        <w:rPr>
          <w:sz w:val="24"/>
        </w:rPr>
        <w:tab/>
      </w:r>
      <w:r w:rsidR="00466958" w:rsidRPr="00297372">
        <w:rPr>
          <w:sz w:val="24"/>
        </w:rPr>
        <w:tab/>
      </w:r>
      <w:r w:rsidR="00AF55C4" w:rsidRPr="00297372">
        <w:rPr>
          <w:sz w:val="24"/>
        </w:rPr>
        <w:t>01. 0</w:t>
      </w:r>
      <w:r w:rsidR="00C129FF">
        <w:rPr>
          <w:sz w:val="24"/>
        </w:rPr>
        <w:t>4</w:t>
      </w:r>
      <w:r w:rsidR="00AF55C4" w:rsidRPr="00297372">
        <w:rPr>
          <w:sz w:val="24"/>
        </w:rPr>
        <w:t>. 2018</w:t>
      </w:r>
    </w:p>
    <w:p w14:paraId="6FFF185B" w14:textId="029A8BC7" w:rsidR="009659B0" w:rsidRPr="00297372" w:rsidRDefault="009659B0"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Zahájení stavebních prací:</w:t>
      </w:r>
      <w:r w:rsidRPr="00297372">
        <w:rPr>
          <w:sz w:val="24"/>
        </w:rPr>
        <w:tab/>
      </w:r>
      <w:r w:rsidRPr="00297372">
        <w:rPr>
          <w:sz w:val="24"/>
        </w:rPr>
        <w:tab/>
        <w:t>bez zbytečného odkladu po předání staveniště</w:t>
      </w:r>
    </w:p>
    <w:p w14:paraId="60CE5DDB" w14:textId="7B1F7969" w:rsidR="00A0735B" w:rsidRP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 xml:space="preserve">Termín dokončení </w:t>
      </w:r>
      <w:r w:rsidR="00AD29E1" w:rsidRPr="00297372">
        <w:rPr>
          <w:sz w:val="24"/>
        </w:rPr>
        <w:t>díla</w:t>
      </w:r>
      <w:r w:rsidRPr="00297372">
        <w:rPr>
          <w:sz w:val="24"/>
        </w:rPr>
        <w:t>:</w:t>
      </w:r>
      <w:r w:rsidRPr="00297372">
        <w:rPr>
          <w:sz w:val="24"/>
        </w:rPr>
        <w:tab/>
        <w:t xml:space="preserve">           </w:t>
      </w:r>
      <w:r w:rsidR="00466958" w:rsidRPr="00297372">
        <w:rPr>
          <w:sz w:val="24"/>
        </w:rPr>
        <w:tab/>
        <w:t xml:space="preserve">do </w:t>
      </w:r>
      <w:r w:rsidR="003A2324" w:rsidRPr="00297372">
        <w:rPr>
          <w:sz w:val="24"/>
        </w:rPr>
        <w:t>3</w:t>
      </w:r>
      <w:r w:rsidR="009A6276">
        <w:rPr>
          <w:sz w:val="24"/>
        </w:rPr>
        <w:t>0</w:t>
      </w:r>
      <w:r w:rsidRPr="00297372">
        <w:rPr>
          <w:sz w:val="24"/>
        </w:rPr>
        <w:t xml:space="preserve">. </w:t>
      </w:r>
      <w:r w:rsidR="009A6276">
        <w:rPr>
          <w:sz w:val="24"/>
        </w:rPr>
        <w:t>11</w:t>
      </w:r>
      <w:r w:rsidRPr="00297372">
        <w:rPr>
          <w:sz w:val="24"/>
        </w:rPr>
        <w:t>. 201</w:t>
      </w:r>
      <w:r w:rsidR="003A2324" w:rsidRPr="00297372">
        <w:rPr>
          <w:sz w:val="24"/>
        </w:rPr>
        <w:t>8</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77777777" w:rsidR="005B33E1" w:rsidRDefault="005B33E1" w:rsidP="00330C1C">
      <w:pPr>
        <w:jc w:val="both"/>
        <w:rPr>
          <w:sz w:val="24"/>
        </w:rPr>
      </w:pPr>
      <w:r w:rsidRPr="005040F2">
        <w:rPr>
          <w:sz w:val="24"/>
        </w:rPr>
        <w:t>4.</w:t>
      </w:r>
      <w:r w:rsidR="00161ECC">
        <w:rPr>
          <w:sz w:val="24"/>
        </w:rPr>
        <w:t>4</w:t>
      </w:r>
      <w:r w:rsidRPr="005040F2">
        <w:rPr>
          <w:sz w:val="24"/>
        </w:rPr>
        <w:t xml:space="preserve">. V případě posunu </w:t>
      </w:r>
      <w:r w:rsidR="00161ECC">
        <w:rPr>
          <w:sz w:val="24"/>
        </w:rPr>
        <w:t xml:space="preserve">termínu </w:t>
      </w:r>
      <w:r w:rsidRPr="005040F2">
        <w:rPr>
          <w:sz w:val="24"/>
        </w:rPr>
        <w:t>zahájen</w:t>
      </w:r>
      <w:r w:rsidR="00161ECC">
        <w:rPr>
          <w:sz w:val="24"/>
        </w:rPr>
        <w:t>í stavby z viny objednatele bude posunut</w:t>
      </w:r>
      <w:r w:rsidRPr="005040F2">
        <w:rPr>
          <w:sz w:val="24"/>
        </w:rPr>
        <w:t xml:space="preserve"> o stejný časový úsek i termín</w:t>
      </w:r>
      <w:r w:rsidR="00466958">
        <w:rPr>
          <w:sz w:val="24"/>
        </w:rPr>
        <w:t xml:space="preserve"> dokončení </w:t>
      </w:r>
      <w:r w:rsidRPr="005040F2">
        <w:rPr>
          <w:sz w:val="24"/>
        </w:rPr>
        <w:t>uveden</w:t>
      </w:r>
      <w:r w:rsidR="00466958">
        <w:rPr>
          <w:sz w:val="24"/>
        </w:rPr>
        <w:t>ý</w:t>
      </w:r>
      <w:r w:rsidRPr="005040F2">
        <w:rPr>
          <w:sz w:val="24"/>
        </w:rPr>
        <w:t xml:space="preserve"> v čl. 4.1. V případě posunu </w:t>
      </w:r>
      <w:r w:rsidR="00161ECC">
        <w:rPr>
          <w:sz w:val="24"/>
        </w:rPr>
        <w:t xml:space="preserve">termínu </w:t>
      </w:r>
      <w:r w:rsidRPr="005040F2">
        <w:rPr>
          <w:sz w:val="24"/>
        </w:rPr>
        <w:t>zahájení stavby o méně jak 5</w:t>
      </w:r>
      <w:r w:rsidR="00466958">
        <w:rPr>
          <w:sz w:val="24"/>
        </w:rPr>
        <w:t xml:space="preserve"> pracovních </w:t>
      </w:r>
      <w:r w:rsidRPr="005040F2">
        <w:rPr>
          <w:sz w:val="24"/>
        </w:rPr>
        <w:t>dnů, nebude mít tento posun vli</w:t>
      </w:r>
      <w:r w:rsidR="005C6AF8" w:rsidRPr="005040F2">
        <w:rPr>
          <w:sz w:val="24"/>
        </w:rPr>
        <w:t>v</w:t>
      </w:r>
      <w:r w:rsidRPr="005040F2">
        <w:rPr>
          <w:sz w:val="24"/>
        </w:rPr>
        <w:t xml:space="preserve"> </w:t>
      </w:r>
      <w:r w:rsidR="00886190">
        <w:rPr>
          <w:sz w:val="24"/>
        </w:rPr>
        <w:t>na termín dokončení uvedený v bodě</w:t>
      </w:r>
      <w:r w:rsidR="00466958">
        <w:rPr>
          <w:sz w:val="24"/>
        </w:rPr>
        <w:t xml:space="preserve"> 4.1.</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52A704A6" w:rsidR="00E36051" w:rsidRPr="00BC61D7" w:rsidRDefault="00E36051" w:rsidP="00E36051">
      <w:pPr>
        <w:jc w:val="both"/>
        <w:rPr>
          <w:sz w:val="24"/>
        </w:rPr>
      </w:pPr>
      <w:r>
        <w:rPr>
          <w:sz w:val="24"/>
        </w:rPr>
        <w:t>5.1. Řádným dokončením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řádně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rsidP="009E2FF9">
      <w:pPr>
        <w:keepNext/>
        <w:keepLines/>
        <w:jc w:val="center"/>
        <w:rPr>
          <w:sz w:val="24"/>
        </w:rPr>
      </w:pPr>
    </w:p>
    <w:p w14:paraId="0129A5A4" w14:textId="77777777" w:rsidR="00E879DF" w:rsidRDefault="004C489F" w:rsidP="009E2FF9">
      <w:pPr>
        <w:keepNext/>
        <w:keepLines/>
        <w:jc w:val="center"/>
        <w:rPr>
          <w:b/>
          <w:sz w:val="24"/>
        </w:rPr>
      </w:pPr>
      <w:r>
        <w:rPr>
          <w:b/>
          <w:sz w:val="24"/>
        </w:rPr>
        <w:t>V</w:t>
      </w:r>
      <w:r w:rsidR="00EE43DC">
        <w:rPr>
          <w:b/>
          <w:sz w:val="24"/>
        </w:rPr>
        <w:t>I</w:t>
      </w:r>
      <w:r>
        <w:rPr>
          <w:b/>
          <w:sz w:val="24"/>
        </w:rPr>
        <w:t>.</w:t>
      </w:r>
    </w:p>
    <w:p w14:paraId="35C43A74" w14:textId="77777777" w:rsidR="006B5D24" w:rsidRDefault="006B5D24" w:rsidP="009E2FF9">
      <w:pPr>
        <w:keepNext/>
        <w:keepLines/>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rsidP="009E2FF9">
      <w:pPr>
        <w:keepNext/>
        <w:keepLines/>
        <w:jc w:val="center"/>
        <w:rPr>
          <w:b/>
          <w:sz w:val="24"/>
        </w:rPr>
      </w:pPr>
    </w:p>
    <w:p w14:paraId="4B862DD5" w14:textId="77777777" w:rsidR="006B5D24" w:rsidRDefault="00EE43DC" w:rsidP="009E2FF9">
      <w:pPr>
        <w:keepNext/>
        <w:keepLines/>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0D03E936" w14:textId="77777777" w:rsidR="00067295" w:rsidRDefault="00EE43DC" w:rsidP="00067295">
      <w:pPr>
        <w:rPr>
          <w:sz w:val="24"/>
        </w:rPr>
      </w:pPr>
      <w:r>
        <w:rPr>
          <w:sz w:val="24"/>
        </w:rPr>
        <w:t>6</w:t>
      </w:r>
      <w:r w:rsidR="00067295">
        <w:rPr>
          <w:sz w:val="24"/>
        </w:rPr>
        <w:t>.2. Zhotovitel zodpovídá za vady, které má předmět v čase odevzdání objednateli. Za vady, které se projevily po odevzdání díla, zodpovídá zhotovitel v případě, že vznikly jeho vadným plněním</w:t>
      </w:r>
      <w:r w:rsidR="00A45900">
        <w:rPr>
          <w:sz w:val="24"/>
        </w:rPr>
        <w:t>.</w:t>
      </w:r>
      <w:r w:rsidR="00067295">
        <w:rPr>
          <w:sz w:val="24"/>
        </w:rPr>
        <w:t xml:space="preserve">  </w:t>
      </w:r>
    </w:p>
    <w:p w14:paraId="6A166DFE" w14:textId="77777777" w:rsidR="00067295" w:rsidRDefault="00067295">
      <w:pPr>
        <w:jc w:val="center"/>
        <w:rPr>
          <w:sz w:val="24"/>
        </w:rPr>
      </w:pPr>
    </w:p>
    <w:p w14:paraId="79869E02" w14:textId="5ECC95C3" w:rsidR="00AC435B" w:rsidRDefault="00EE43DC">
      <w:pPr>
        <w:jc w:val="both"/>
        <w:rPr>
          <w:sz w:val="24"/>
        </w:rPr>
      </w:pPr>
      <w:r>
        <w:rPr>
          <w:sz w:val="24"/>
        </w:rPr>
        <w:t>6</w:t>
      </w:r>
      <w:r w:rsidR="0043150D">
        <w:rPr>
          <w:sz w:val="24"/>
        </w:rPr>
        <w:t>.</w:t>
      </w:r>
      <w:r w:rsidR="00067295">
        <w:rPr>
          <w:sz w:val="24"/>
        </w:rPr>
        <w:t>3</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77777777" w:rsidR="006B5D24" w:rsidRDefault="00EE43DC">
      <w:pPr>
        <w:jc w:val="both"/>
        <w:rPr>
          <w:sz w:val="24"/>
        </w:rPr>
      </w:pPr>
      <w:r>
        <w:rPr>
          <w:sz w:val="24"/>
        </w:rPr>
        <w:t>6</w:t>
      </w:r>
      <w:r w:rsidR="00AC435B">
        <w:rPr>
          <w:sz w:val="24"/>
        </w:rPr>
        <w:t xml:space="preserve">.4.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77777777" w:rsidR="00A45900" w:rsidRDefault="00EE43DC">
      <w:pPr>
        <w:jc w:val="both"/>
        <w:rPr>
          <w:sz w:val="24"/>
        </w:rPr>
      </w:pPr>
      <w:r>
        <w:rPr>
          <w:sz w:val="24"/>
        </w:rPr>
        <w:t>6</w:t>
      </w:r>
      <w:r w:rsidR="0043150D">
        <w:rPr>
          <w:sz w:val="24"/>
        </w:rPr>
        <w:t>.</w:t>
      </w:r>
      <w:r>
        <w:rPr>
          <w:sz w:val="24"/>
        </w:rPr>
        <w:t>5</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77777777" w:rsidR="00A2662F" w:rsidRPr="00A0735B" w:rsidRDefault="00EE43DC" w:rsidP="00A0735B">
      <w:pPr>
        <w:jc w:val="both"/>
        <w:rPr>
          <w:sz w:val="24"/>
        </w:rPr>
      </w:pPr>
      <w:r>
        <w:rPr>
          <w:sz w:val="24"/>
        </w:rPr>
        <w:t>6</w:t>
      </w:r>
      <w:r w:rsidR="0043150D">
        <w:rPr>
          <w:sz w:val="24"/>
        </w:rPr>
        <w:t>.</w:t>
      </w:r>
      <w:r>
        <w:rPr>
          <w:sz w:val="24"/>
        </w:rPr>
        <w:t>6</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566D1A22"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r w:rsidR="007674D5">
        <w:rPr>
          <w:sz w:val="24"/>
        </w:rPr>
        <w:t>4.1.</w:t>
      </w:r>
      <w:r>
        <w:rPr>
          <w:sz w:val="24"/>
        </w:rPr>
        <w:t xml:space="preserve"> </w:t>
      </w:r>
      <w:r w:rsidR="007674D5">
        <w:rPr>
          <w:sz w:val="24"/>
        </w:rPr>
        <w:t xml:space="preserve">této smlouvy, zavazuje se uhradit objednateli smluvní pokutu ve výši </w:t>
      </w:r>
      <w:r w:rsidR="00EE43DC">
        <w:rPr>
          <w:sz w:val="24"/>
        </w:rPr>
        <w:t>0,</w:t>
      </w:r>
      <w:r w:rsidR="004D58AE">
        <w:rPr>
          <w:sz w:val="24"/>
        </w:rPr>
        <w:t>1</w:t>
      </w:r>
      <w:bookmarkStart w:id="0" w:name="_GoBack"/>
      <w:bookmarkEnd w:id="0"/>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7450B937"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Pr>
          <w:sz w:val="24"/>
        </w:rPr>
        <w:t>6</w:t>
      </w:r>
      <w:r w:rsidR="00C33330">
        <w:rPr>
          <w:sz w:val="24"/>
        </w:rPr>
        <w:t>.</w:t>
      </w:r>
      <w:r>
        <w:rPr>
          <w:sz w:val="24"/>
        </w:rPr>
        <w:t xml:space="preserve"> </w:t>
      </w:r>
      <w:r w:rsidR="006B7035">
        <w:rPr>
          <w:sz w:val="24"/>
        </w:rPr>
        <w:t xml:space="preserve">této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7777777"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77777777"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33330">
        <w:rPr>
          <w:sz w:val="24"/>
        </w:rPr>
        <w:t>Smluvní strany se dohodly, že úhrad</w:t>
      </w:r>
      <w:r w:rsidR="00B76414">
        <w:rPr>
          <w:sz w:val="24"/>
        </w:rPr>
        <w:t>a smluvní pokuty nemá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B76414">
      <w:pPr>
        <w:jc w:val="center"/>
        <w:rPr>
          <w:b/>
          <w:sz w:val="24"/>
        </w:rPr>
      </w:pPr>
      <w:r>
        <w:rPr>
          <w:b/>
          <w:sz w:val="24"/>
        </w:rPr>
        <w:t>VI</w:t>
      </w:r>
      <w:r w:rsidR="00324018">
        <w:rPr>
          <w:b/>
          <w:sz w:val="24"/>
        </w:rPr>
        <w:t>I</w:t>
      </w:r>
      <w:r>
        <w:rPr>
          <w:b/>
          <w:sz w:val="24"/>
        </w:rPr>
        <w:t>I.</w:t>
      </w:r>
    </w:p>
    <w:p w14:paraId="52A46335" w14:textId="77777777" w:rsidR="00B76414" w:rsidRDefault="00B76414" w:rsidP="00B103B9">
      <w:pPr>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20CD7EBF" w:rsidR="00AC435B" w:rsidRPr="00BC61D7"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w:t>
      </w:r>
      <w:r w:rsidR="00AC435B" w:rsidRPr="00BC61D7">
        <w:rPr>
          <w:sz w:val="24"/>
          <w:szCs w:val="24"/>
        </w:rPr>
        <w:t xml:space="preserve">způsob odběru energií pro </w:t>
      </w:r>
      <w:r w:rsidR="00AC435B" w:rsidRPr="00BC61D7">
        <w:rPr>
          <w:sz w:val="24"/>
          <w:szCs w:val="24"/>
        </w:rPr>
        <w:lastRenderedPageBreak/>
        <w:t xml:space="preserve">potřeby stavby. </w:t>
      </w:r>
      <w:r w:rsidR="00C91701" w:rsidRPr="00BC61D7">
        <w:rPr>
          <w:sz w:val="24"/>
          <w:szCs w:val="24"/>
        </w:rPr>
        <w:t xml:space="preserve">Cena  </w:t>
      </w:r>
      <w:r w:rsidR="00AC435B" w:rsidRPr="00BC61D7">
        <w:rPr>
          <w:sz w:val="24"/>
          <w:szCs w:val="24"/>
        </w:rPr>
        <w:t xml:space="preserve">medií (el. energie,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Zařízení staveniště za</w:t>
      </w:r>
      <w:r w:rsidR="00221C0A" w:rsidRPr="00BC61D7">
        <w:rPr>
          <w:sz w:val="24"/>
          <w:szCs w:val="24"/>
        </w:rPr>
        <w:t xml:space="preserve">bezpečuje zhotovitel v souladu se svými potřebami, předanou dokumentací a požadavky objednatele. Zhotovitel je povinen umožnit </w:t>
      </w:r>
      <w:r w:rsidR="00B54067" w:rsidRPr="00BC61D7">
        <w:rPr>
          <w:sz w:val="24"/>
          <w:szCs w:val="24"/>
        </w:rPr>
        <w:t>výkon technického dozoru stavebníka</w:t>
      </w:r>
      <w:r w:rsidR="00221C0A" w:rsidRPr="00BC61D7">
        <w:rPr>
          <w:sz w:val="24"/>
          <w:szCs w:val="24"/>
        </w:rPr>
        <w:t xml:space="preserve"> a autorského dozoru projektanta, případně výkon činnosti koordinátora bezpečnosti práce na staveništi a zajistit v přiměřeném rozsahu na staveništi podmínky pro výkon jejich funkce. </w:t>
      </w:r>
      <w:r w:rsidR="003975B4" w:rsidRPr="00BC61D7">
        <w:rPr>
          <w:sz w:val="24"/>
          <w:szCs w:val="24"/>
        </w:rPr>
        <w:t xml:space="preserve"> </w:t>
      </w:r>
    </w:p>
    <w:p w14:paraId="11446D2A" w14:textId="77777777"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4047ED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souladu s ust.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AC435B">
      <w:pPr>
        <w:tabs>
          <w:tab w:val="left" w:pos="426"/>
        </w:tabs>
        <w:suppressAutoHyphens/>
        <w:autoSpaceDE w:val="0"/>
        <w:spacing w:after="12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AC435B">
      <w:pPr>
        <w:tabs>
          <w:tab w:val="left" w:pos="426"/>
        </w:tabs>
        <w:suppressAutoHyphens/>
        <w:autoSpaceDE w:val="0"/>
        <w:spacing w:after="12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D61C9C">
      <w:pPr>
        <w:tabs>
          <w:tab w:val="left" w:pos="0"/>
        </w:tabs>
        <w:suppressAutoHyphens/>
        <w:autoSpaceDE w:val="0"/>
        <w:spacing w:after="12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17BFCDAC" w:rsidR="00AC435B" w:rsidRDefault="00B103B9" w:rsidP="00AC435B">
      <w:pPr>
        <w:tabs>
          <w:tab w:val="left" w:pos="426"/>
        </w:tabs>
        <w:suppressAutoHyphens/>
        <w:autoSpaceDE w:val="0"/>
        <w:spacing w:after="12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r w:rsidR="00AC435B" w:rsidRPr="00BC61D7">
        <w:rPr>
          <w:sz w:val="24"/>
          <w:szCs w:val="24"/>
        </w:rPr>
        <w:t xml:space="preserve">. 309/2006 Sb., kterým se upravují další požadavky bezpečnosti a 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14:paraId="1E16BE8F" w14:textId="53C92CE0" w:rsidR="002803A8" w:rsidRPr="002803A8" w:rsidRDefault="002803A8" w:rsidP="002803A8">
      <w:pPr>
        <w:tabs>
          <w:tab w:val="left" w:pos="426"/>
        </w:tabs>
        <w:suppressAutoHyphens/>
        <w:autoSpaceDE w:val="0"/>
        <w:spacing w:after="120"/>
        <w:jc w:val="both"/>
        <w:rPr>
          <w:sz w:val="24"/>
          <w:szCs w:val="24"/>
        </w:rPr>
      </w:pPr>
      <w:r>
        <w:rPr>
          <w:sz w:val="24"/>
          <w:szCs w:val="24"/>
        </w:rPr>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37D460DE" w14:textId="4A7B1DF4" w:rsidR="002803A8" w:rsidRPr="002803A8" w:rsidRDefault="002803A8" w:rsidP="002803A8">
      <w:pPr>
        <w:tabs>
          <w:tab w:val="left" w:pos="426"/>
        </w:tabs>
        <w:suppressAutoHyphens/>
        <w:autoSpaceDE w:val="0"/>
        <w:spacing w:after="120"/>
        <w:jc w:val="both"/>
        <w:rPr>
          <w:sz w:val="24"/>
          <w:szCs w:val="24"/>
        </w:rPr>
      </w:pPr>
      <w:r w:rsidRPr="002803A8">
        <w:rPr>
          <w:sz w:val="24"/>
          <w:szCs w:val="24"/>
        </w:rPr>
        <w:lastRenderedPageBreak/>
        <w:t>8.</w:t>
      </w:r>
      <w:r>
        <w:rPr>
          <w:sz w:val="24"/>
          <w:szCs w:val="24"/>
        </w:rPr>
        <w:t>1</w:t>
      </w:r>
      <w:r w:rsidR="00FE3568">
        <w:rPr>
          <w:sz w:val="24"/>
          <w:szCs w:val="24"/>
        </w:rPr>
        <w:t>3.</w:t>
      </w:r>
      <w:r>
        <w:rPr>
          <w:sz w:val="24"/>
          <w:szCs w:val="24"/>
        </w:rPr>
        <w:t xml:space="preserve"> </w:t>
      </w:r>
      <w:r w:rsidRPr="002803A8">
        <w:rPr>
          <w:sz w:val="24"/>
          <w:szCs w:val="24"/>
        </w:rPr>
        <w:t xml:space="preserve">Zhotovitel není oprávněn při stavbě používat jiné poddodavatele, než byli uvedeni v nabídce. Seznam poddodavatelů je přílohou této smlouvy. Změna poddodavatelů uvedených v nabídce, musí být předem písemně odsouhlasena objednatelem. Nedodržení toho postupu se považuje za podstatné porušení této smlouvy o dílo, čímž vzniká objednateli právo na odstoupení od této smlouvy o dílo. Zhotovitel je povinen k součinnosti při vedení a průběžné aktualizaci seznamu všech poddodavatelů včetně výše jejich podílu na akci.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3B0E14B2" w14:textId="6A18B197" w:rsidR="002803A8" w:rsidRPr="00363902" w:rsidRDefault="002803A8" w:rsidP="002803A8">
      <w:pPr>
        <w:tabs>
          <w:tab w:val="left" w:pos="426"/>
        </w:tabs>
        <w:suppressAutoHyphens/>
        <w:autoSpaceDE w:val="0"/>
        <w:spacing w:after="120"/>
        <w:jc w:val="both"/>
        <w:rPr>
          <w:sz w:val="24"/>
          <w:szCs w:val="24"/>
        </w:rPr>
      </w:pPr>
      <w:r w:rsidRPr="002803A8">
        <w:rPr>
          <w:sz w:val="24"/>
          <w:szCs w:val="24"/>
        </w:rPr>
        <w:t>8.</w:t>
      </w:r>
      <w:r w:rsidR="00FE3568">
        <w:rPr>
          <w:sz w:val="24"/>
          <w:szCs w:val="24"/>
        </w:rPr>
        <w:t>14.</w:t>
      </w:r>
      <w:r>
        <w:rPr>
          <w:sz w:val="24"/>
          <w:szCs w:val="24"/>
        </w:rPr>
        <w:t xml:space="preserve"> </w:t>
      </w:r>
      <w:r w:rsidRPr="002803A8">
        <w:rPr>
          <w:sz w:val="24"/>
          <w:szCs w:val="24"/>
        </w:rPr>
        <w:tab/>
        <w:t xml:space="preserve">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51ABE75F"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lastRenderedPageBreak/>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5257D9EF" w14:textId="77777777" w:rsidR="005454F6" w:rsidRDefault="005454F6">
      <w:pPr>
        <w:jc w:val="center"/>
        <w:rPr>
          <w:b/>
          <w:sz w:val="24"/>
        </w:rPr>
      </w:pPr>
    </w:p>
    <w:p w14:paraId="68B14A54" w14:textId="77777777" w:rsidR="0055044F" w:rsidRDefault="0055044F">
      <w:pPr>
        <w:jc w:val="center"/>
        <w:rPr>
          <w:b/>
          <w:sz w:val="24"/>
        </w:rPr>
      </w:pPr>
    </w:p>
    <w:p w14:paraId="0F508CA1" w14:textId="4AACF60E" w:rsidR="007570D0" w:rsidRDefault="007570D0">
      <w:pPr>
        <w:jc w:val="center"/>
        <w:rPr>
          <w:b/>
          <w:sz w:val="24"/>
        </w:rPr>
      </w:pPr>
      <w:r>
        <w:rPr>
          <w:b/>
          <w:sz w:val="24"/>
        </w:rPr>
        <w:t>X</w:t>
      </w:r>
      <w:r w:rsidR="0055044F">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22CBCFF" w14:textId="047DC727" w:rsidR="007570D0" w:rsidRPr="007570D0" w:rsidRDefault="00D61C9C" w:rsidP="007570D0">
      <w:pPr>
        <w:tabs>
          <w:tab w:val="left" w:pos="426"/>
        </w:tabs>
        <w:suppressAutoHyphens/>
        <w:autoSpaceDE w:val="0"/>
        <w:spacing w:after="120"/>
        <w:jc w:val="both"/>
        <w:rPr>
          <w:sz w:val="24"/>
          <w:szCs w:val="24"/>
        </w:rPr>
      </w:pPr>
      <w:r>
        <w:rPr>
          <w:sz w:val="24"/>
          <w:szCs w:val="24"/>
        </w:rPr>
        <w:t>1</w:t>
      </w:r>
      <w:r w:rsidR="005656C5">
        <w:rPr>
          <w:sz w:val="24"/>
          <w:szCs w:val="24"/>
        </w:rPr>
        <w:t>1</w:t>
      </w:r>
      <w:r w:rsidR="00091BBF" w:rsidRPr="007570D0">
        <w:rPr>
          <w:sz w:val="24"/>
          <w:szCs w:val="24"/>
        </w:rPr>
        <w:t xml:space="preserve">.1. </w:t>
      </w:r>
      <w:r w:rsidR="007570D0" w:rsidRPr="007570D0">
        <w:rPr>
          <w:sz w:val="24"/>
          <w:szCs w:val="24"/>
        </w:rPr>
        <w:t>Pokud není v této smlouvě stanoveno jinak, řídí se smlouva ustanoveními zákona č.</w:t>
      </w:r>
      <w:r w:rsidR="00F471F4">
        <w:rPr>
          <w:sz w:val="24"/>
          <w:szCs w:val="24"/>
        </w:rPr>
        <w:t> </w:t>
      </w:r>
      <w:r w:rsidR="007570D0" w:rsidRPr="007570D0">
        <w:rPr>
          <w:sz w:val="24"/>
          <w:szCs w:val="24"/>
        </w:rPr>
        <w:t>89/2012 Sb., občanský zákoník, v</w:t>
      </w:r>
      <w:r w:rsidR="001F1FE0">
        <w:rPr>
          <w:sz w:val="24"/>
          <w:szCs w:val="24"/>
        </w:rPr>
        <w:t> platném z</w:t>
      </w:r>
      <w:r w:rsidR="007570D0" w:rsidRPr="007570D0">
        <w:rPr>
          <w:sz w:val="24"/>
          <w:szCs w:val="24"/>
        </w:rPr>
        <w:t>nění</w:t>
      </w:r>
      <w:r w:rsidR="001F1FE0">
        <w:rPr>
          <w:sz w:val="24"/>
          <w:szCs w:val="24"/>
        </w:rPr>
        <w:t>.</w:t>
      </w:r>
    </w:p>
    <w:p w14:paraId="395B7953" w14:textId="51CE2734" w:rsidR="00914848" w:rsidRDefault="00914848" w:rsidP="00914848">
      <w:pPr>
        <w:jc w:val="both"/>
        <w:rPr>
          <w:sz w:val="24"/>
          <w:szCs w:val="24"/>
        </w:rPr>
      </w:pPr>
      <w:r>
        <w:rPr>
          <w:sz w:val="24"/>
          <w:szCs w:val="24"/>
        </w:rPr>
        <w:t>1</w:t>
      </w:r>
      <w:r w:rsidR="005656C5">
        <w:rPr>
          <w:sz w:val="24"/>
          <w:szCs w:val="24"/>
        </w:rPr>
        <w:t>1</w:t>
      </w:r>
      <w:r>
        <w:rPr>
          <w:sz w:val="24"/>
          <w:szCs w:val="24"/>
        </w:rPr>
        <w:t xml:space="preserve">.2.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054A3435" w14:textId="7D7D297D" w:rsidR="007570D0" w:rsidRPr="007570D0" w:rsidRDefault="00BD5C6B" w:rsidP="00766A6A">
      <w:pPr>
        <w:tabs>
          <w:tab w:val="left" w:pos="426"/>
        </w:tabs>
        <w:suppressAutoHyphens/>
        <w:autoSpaceDE w:val="0"/>
        <w:spacing w:before="120" w:after="120"/>
        <w:jc w:val="both"/>
        <w:rPr>
          <w:sz w:val="24"/>
          <w:szCs w:val="24"/>
        </w:rPr>
      </w:pPr>
      <w:r>
        <w:rPr>
          <w:sz w:val="24"/>
          <w:szCs w:val="24"/>
        </w:rPr>
        <w:t>1</w:t>
      </w:r>
      <w:r w:rsidR="005656C5">
        <w:rPr>
          <w:sz w:val="24"/>
          <w:szCs w:val="24"/>
        </w:rPr>
        <w:t>1</w:t>
      </w:r>
      <w:r>
        <w:rPr>
          <w:sz w:val="24"/>
          <w:szCs w:val="24"/>
        </w:rPr>
        <w:t>.</w:t>
      </w:r>
      <w:r w:rsidR="00F471F4">
        <w:rPr>
          <w:sz w:val="24"/>
          <w:szCs w:val="24"/>
        </w:rPr>
        <w:t>3</w:t>
      </w:r>
      <w:r>
        <w:rPr>
          <w:sz w:val="24"/>
          <w:szCs w:val="24"/>
        </w:rPr>
        <w:t xml:space="preserve">. </w:t>
      </w:r>
      <w:r w:rsidR="007570D0" w:rsidRPr="007570D0">
        <w:rPr>
          <w:sz w:val="24"/>
          <w:szCs w:val="24"/>
        </w:rPr>
        <w:t xml:space="preserve">Jakákoliv změna smlouvy musí mít písemnou formu a musí být podepsána osobami oprávněnými jednat a podepisovat za objednatele a zhotovitele nebo osobami jimi zmocněnými. </w:t>
      </w:r>
    </w:p>
    <w:p w14:paraId="0AC17A92" w14:textId="7E7F910C" w:rsidR="007570D0" w:rsidRDefault="008026BD" w:rsidP="007570D0">
      <w:pPr>
        <w:tabs>
          <w:tab w:val="left" w:pos="426"/>
        </w:tabs>
        <w:suppressAutoHyphens/>
        <w:autoSpaceDE w:val="0"/>
        <w:spacing w:after="120"/>
        <w:jc w:val="both"/>
        <w:rPr>
          <w:sz w:val="24"/>
          <w:szCs w:val="24"/>
        </w:rPr>
      </w:pPr>
      <w:r>
        <w:rPr>
          <w:sz w:val="24"/>
          <w:szCs w:val="24"/>
        </w:rPr>
        <w:t>1</w:t>
      </w:r>
      <w:r w:rsidR="005656C5">
        <w:rPr>
          <w:sz w:val="24"/>
          <w:szCs w:val="24"/>
        </w:rPr>
        <w:t>1</w:t>
      </w:r>
      <w:r w:rsidR="007570D0">
        <w:rPr>
          <w:sz w:val="24"/>
          <w:szCs w:val="24"/>
        </w:rPr>
        <w:t>.</w:t>
      </w:r>
      <w:r w:rsidR="00F471F4">
        <w:rPr>
          <w:sz w:val="24"/>
          <w:szCs w:val="24"/>
        </w:rPr>
        <w:t>4</w:t>
      </w:r>
      <w:r w:rsidR="007570D0">
        <w:rPr>
          <w:sz w:val="24"/>
          <w:szCs w:val="24"/>
        </w:rPr>
        <w:t xml:space="preserve">. </w:t>
      </w:r>
      <w:r w:rsidR="00B103B9">
        <w:rPr>
          <w:sz w:val="24"/>
          <w:szCs w:val="24"/>
        </w:rPr>
        <w:t>Tato s</w:t>
      </w:r>
      <w:r w:rsidR="007570D0" w:rsidRPr="007570D0">
        <w:rPr>
          <w:sz w:val="24"/>
          <w:szCs w:val="24"/>
        </w:rPr>
        <w:t>mlouva je sepsána ve čtyřech vyhotoveních</w:t>
      </w:r>
      <w:r w:rsidR="00B103B9">
        <w:rPr>
          <w:sz w:val="24"/>
          <w:szCs w:val="24"/>
        </w:rPr>
        <w:t xml:space="preserve"> s platností originálu</w:t>
      </w:r>
      <w:r w:rsidR="007570D0" w:rsidRPr="007570D0">
        <w:rPr>
          <w:sz w:val="24"/>
          <w:szCs w:val="24"/>
        </w:rPr>
        <w:t>, z nichž každá strana obdrží po dvou vyhotoveních.</w:t>
      </w:r>
    </w:p>
    <w:p w14:paraId="3B87F80C" w14:textId="022ED98D" w:rsidR="006C5D31" w:rsidRDefault="00766A6A" w:rsidP="006C5D31">
      <w:pPr>
        <w:tabs>
          <w:tab w:val="left" w:pos="426"/>
        </w:tabs>
        <w:suppressAutoHyphens/>
        <w:autoSpaceDE w:val="0"/>
        <w:spacing w:after="120"/>
        <w:jc w:val="both"/>
        <w:rPr>
          <w:sz w:val="24"/>
          <w:szCs w:val="24"/>
        </w:rPr>
      </w:pPr>
      <w:r>
        <w:rPr>
          <w:sz w:val="24"/>
          <w:szCs w:val="24"/>
        </w:rPr>
        <w:t>1</w:t>
      </w:r>
      <w:r w:rsidR="005656C5">
        <w:rPr>
          <w:sz w:val="24"/>
          <w:szCs w:val="24"/>
        </w:rPr>
        <w:t>1</w:t>
      </w:r>
      <w:r>
        <w:rPr>
          <w:sz w:val="24"/>
          <w:szCs w:val="24"/>
        </w:rPr>
        <w:t>.</w:t>
      </w:r>
      <w:r w:rsidR="00F471F4">
        <w:rPr>
          <w:sz w:val="24"/>
          <w:szCs w:val="24"/>
        </w:rPr>
        <w:t>5</w:t>
      </w:r>
      <w:r w:rsidR="006C5D31">
        <w:rPr>
          <w:sz w:val="24"/>
          <w:szCs w:val="24"/>
        </w:rPr>
        <w:t xml:space="preserve">. </w:t>
      </w:r>
      <w:r w:rsidR="00672C1F" w:rsidRPr="00672C1F">
        <w:rPr>
          <w:sz w:val="24"/>
          <w:szCs w:val="24"/>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6A43C95C" w14:textId="19817A38" w:rsidR="009B0CBC" w:rsidRDefault="008026BD" w:rsidP="006C5D31">
      <w:pPr>
        <w:jc w:val="both"/>
        <w:rPr>
          <w:sz w:val="24"/>
          <w:szCs w:val="24"/>
        </w:rPr>
      </w:pPr>
      <w:r>
        <w:rPr>
          <w:sz w:val="24"/>
          <w:szCs w:val="24"/>
        </w:rPr>
        <w:t>1</w:t>
      </w:r>
      <w:r w:rsidR="005656C5">
        <w:rPr>
          <w:sz w:val="24"/>
          <w:szCs w:val="24"/>
        </w:rPr>
        <w:t>1</w:t>
      </w:r>
      <w:r w:rsidR="009B0CBC" w:rsidRPr="009B0CBC">
        <w:rPr>
          <w:sz w:val="24"/>
          <w:szCs w:val="24"/>
        </w:rPr>
        <w:t>.</w:t>
      </w:r>
      <w:r w:rsidR="00F471F4">
        <w:rPr>
          <w:sz w:val="24"/>
          <w:szCs w:val="24"/>
        </w:rPr>
        <w:t>6</w:t>
      </w:r>
      <w:r w:rsidR="009B0CBC" w:rsidRPr="009B0CBC">
        <w:rPr>
          <w:sz w:val="24"/>
          <w:szCs w:val="24"/>
        </w:rPr>
        <w:t>. Tato smlouva byla schválena</w:t>
      </w:r>
      <w:r w:rsidR="009B0CBC">
        <w:rPr>
          <w:sz w:val="24"/>
          <w:szCs w:val="24"/>
        </w:rPr>
        <w:t xml:space="preserve"> na </w:t>
      </w:r>
      <w:r w:rsidR="00C23749">
        <w:rPr>
          <w:sz w:val="24"/>
          <w:szCs w:val="24"/>
        </w:rPr>
        <w:t>…</w:t>
      </w:r>
      <w:r w:rsidR="009B0CBC">
        <w:rPr>
          <w:sz w:val="24"/>
          <w:szCs w:val="24"/>
        </w:rPr>
        <w:t>…</w:t>
      </w:r>
      <w:r w:rsidR="00C23749">
        <w:rPr>
          <w:sz w:val="24"/>
          <w:szCs w:val="24"/>
        </w:rPr>
        <w:t xml:space="preserve"> </w:t>
      </w:r>
      <w:r w:rsidR="009B0CBC">
        <w:rPr>
          <w:sz w:val="24"/>
          <w:szCs w:val="24"/>
        </w:rPr>
        <w:t>schůzi</w:t>
      </w:r>
      <w:r w:rsidR="009B0CBC" w:rsidRPr="009B0CBC">
        <w:rPr>
          <w:sz w:val="24"/>
          <w:szCs w:val="24"/>
        </w:rPr>
        <w:t xml:space="preserve"> Rad</w:t>
      </w:r>
      <w:r w:rsidR="009B0CBC">
        <w:rPr>
          <w:sz w:val="24"/>
          <w:szCs w:val="24"/>
        </w:rPr>
        <w:t>y</w:t>
      </w:r>
      <w:r w:rsidR="009B0CBC" w:rsidRPr="009B0CBC">
        <w:rPr>
          <w:sz w:val="24"/>
          <w:szCs w:val="24"/>
        </w:rPr>
        <w:t xml:space="preserve"> města Boskovice </w:t>
      </w:r>
      <w:r w:rsidR="009B0CBC">
        <w:rPr>
          <w:sz w:val="24"/>
          <w:szCs w:val="24"/>
        </w:rPr>
        <w:t xml:space="preserve">konané </w:t>
      </w:r>
      <w:r w:rsidR="009B0CBC" w:rsidRPr="009B0CBC">
        <w:rPr>
          <w:sz w:val="24"/>
          <w:szCs w:val="24"/>
        </w:rPr>
        <w:t xml:space="preserve">dne ………. </w:t>
      </w:r>
      <w:r w:rsidR="009B0CBC">
        <w:rPr>
          <w:sz w:val="24"/>
          <w:szCs w:val="24"/>
        </w:rPr>
        <w:t>, usnesením č………</w:t>
      </w:r>
      <w:r w:rsidR="009B0CBC" w:rsidRPr="009B0CBC">
        <w:rPr>
          <w:sz w:val="24"/>
          <w:szCs w:val="24"/>
        </w:rPr>
        <w:t>.</w:t>
      </w: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č.1 </w:t>
      </w:r>
      <w:r w:rsidR="00407968">
        <w:rPr>
          <w:sz w:val="24"/>
          <w:szCs w:val="24"/>
        </w:rPr>
        <w:t>–</w:t>
      </w:r>
      <w:r w:rsidR="00466958">
        <w:rPr>
          <w:sz w:val="24"/>
          <w:szCs w:val="24"/>
        </w:rPr>
        <w:t xml:space="preserve"> </w:t>
      </w:r>
      <w:r w:rsidR="00407968">
        <w:rPr>
          <w:sz w:val="24"/>
          <w:szCs w:val="24"/>
        </w:rPr>
        <w:t>Položkový rozpočet</w:t>
      </w:r>
    </w:p>
    <w:p w14:paraId="1FF7CA7C" w14:textId="183BF953"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77777777" w:rsidR="006B5D24" w:rsidRDefault="006B5D24">
      <w:pPr>
        <w:tabs>
          <w:tab w:val="left" w:pos="5103"/>
        </w:tabs>
        <w:rPr>
          <w:sz w:val="24"/>
        </w:rPr>
      </w:pPr>
      <w:r>
        <w:rPr>
          <w:sz w:val="24"/>
        </w:rPr>
        <w:t>______________________________</w:t>
      </w:r>
      <w:r>
        <w:rPr>
          <w:sz w:val="24"/>
        </w:rPr>
        <w:tab/>
        <w:t>_______________________________</w:t>
      </w:r>
    </w:p>
    <w:p w14:paraId="4A45E57F" w14:textId="77777777" w:rsidR="006B5D24" w:rsidRDefault="006B5D24">
      <w:pPr>
        <w:jc w:val="center"/>
        <w:rPr>
          <w:sz w:val="24"/>
        </w:rPr>
      </w:pPr>
      <w:r>
        <w:rPr>
          <w:sz w:val="24"/>
        </w:rPr>
        <w:tab/>
      </w:r>
    </w:p>
    <w:sectPr w:rsidR="006B5D24"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E51FD" w14:textId="77777777" w:rsidR="00900FA1" w:rsidRDefault="00900FA1">
      <w:r>
        <w:separator/>
      </w:r>
    </w:p>
  </w:endnote>
  <w:endnote w:type="continuationSeparator" w:id="0">
    <w:p w14:paraId="5289037D" w14:textId="77777777" w:rsidR="00900FA1" w:rsidRDefault="00900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14:paraId="091BE1AC" w14:textId="12E3D4D8" w:rsidR="00A0735B" w:rsidRDefault="00334C09">
        <w:pPr>
          <w:pStyle w:val="Zpat"/>
          <w:jc w:val="right"/>
        </w:pPr>
        <w:r>
          <w:fldChar w:fldCharType="begin"/>
        </w:r>
        <w:r w:rsidR="003E2134">
          <w:instrText xml:space="preserve"> PAGE   \* MERGEFORMAT </w:instrText>
        </w:r>
        <w:r>
          <w:fldChar w:fldCharType="separate"/>
        </w:r>
        <w:r w:rsidR="004D58AE">
          <w:rPr>
            <w:noProof/>
          </w:rPr>
          <w:t>6</w:t>
        </w:r>
        <w:r>
          <w:rPr>
            <w:noProof/>
          </w:rPr>
          <w:fldChar w:fldCharType="end"/>
        </w:r>
      </w:p>
    </w:sdtContent>
  </w:sdt>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E0CBE" w14:textId="77777777" w:rsidR="00900FA1" w:rsidRDefault="00900FA1">
      <w:r>
        <w:separator/>
      </w:r>
    </w:p>
  </w:footnote>
  <w:footnote w:type="continuationSeparator" w:id="0">
    <w:p w14:paraId="448CB927" w14:textId="77777777" w:rsidR="00900FA1" w:rsidRDefault="00900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0922" w14:textId="15842EC3"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24B35"/>
    <w:rsid w:val="00024E07"/>
    <w:rsid w:val="0003312B"/>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97B49"/>
    <w:rsid w:val="001A1D22"/>
    <w:rsid w:val="001A2E91"/>
    <w:rsid w:val="001A3EFC"/>
    <w:rsid w:val="001A679D"/>
    <w:rsid w:val="001A759A"/>
    <w:rsid w:val="001A7D18"/>
    <w:rsid w:val="001A7F2D"/>
    <w:rsid w:val="001B166C"/>
    <w:rsid w:val="001B1B6C"/>
    <w:rsid w:val="001B7F5C"/>
    <w:rsid w:val="001C730A"/>
    <w:rsid w:val="001E12A0"/>
    <w:rsid w:val="001E4031"/>
    <w:rsid w:val="001F1FE0"/>
    <w:rsid w:val="001F2C4A"/>
    <w:rsid w:val="00205DEC"/>
    <w:rsid w:val="00221C0A"/>
    <w:rsid w:val="0022325E"/>
    <w:rsid w:val="00223A61"/>
    <w:rsid w:val="002270AC"/>
    <w:rsid w:val="002412B8"/>
    <w:rsid w:val="00244A23"/>
    <w:rsid w:val="00250484"/>
    <w:rsid w:val="002547C7"/>
    <w:rsid w:val="00276DB6"/>
    <w:rsid w:val="002803A8"/>
    <w:rsid w:val="00282062"/>
    <w:rsid w:val="00286223"/>
    <w:rsid w:val="002872BC"/>
    <w:rsid w:val="0029493F"/>
    <w:rsid w:val="00297372"/>
    <w:rsid w:val="002C0D6A"/>
    <w:rsid w:val="002C3465"/>
    <w:rsid w:val="002C513C"/>
    <w:rsid w:val="002D3994"/>
    <w:rsid w:val="002D4136"/>
    <w:rsid w:val="002D51DF"/>
    <w:rsid w:val="002D524B"/>
    <w:rsid w:val="002E2A36"/>
    <w:rsid w:val="002E7EB5"/>
    <w:rsid w:val="002F38C2"/>
    <w:rsid w:val="002F479B"/>
    <w:rsid w:val="00302C16"/>
    <w:rsid w:val="0031399B"/>
    <w:rsid w:val="003152D3"/>
    <w:rsid w:val="003217C3"/>
    <w:rsid w:val="00324018"/>
    <w:rsid w:val="00330C1C"/>
    <w:rsid w:val="003345EE"/>
    <w:rsid w:val="00334C09"/>
    <w:rsid w:val="00351393"/>
    <w:rsid w:val="00363902"/>
    <w:rsid w:val="00383F08"/>
    <w:rsid w:val="00385AB8"/>
    <w:rsid w:val="0038739A"/>
    <w:rsid w:val="0039043D"/>
    <w:rsid w:val="00394A28"/>
    <w:rsid w:val="00396424"/>
    <w:rsid w:val="003975B4"/>
    <w:rsid w:val="003A1070"/>
    <w:rsid w:val="003A2324"/>
    <w:rsid w:val="003A4C00"/>
    <w:rsid w:val="003A6D70"/>
    <w:rsid w:val="003B5D8A"/>
    <w:rsid w:val="003B735A"/>
    <w:rsid w:val="003B74C2"/>
    <w:rsid w:val="003C0125"/>
    <w:rsid w:val="003C131A"/>
    <w:rsid w:val="003D5A36"/>
    <w:rsid w:val="003E2134"/>
    <w:rsid w:val="003E460F"/>
    <w:rsid w:val="003E6313"/>
    <w:rsid w:val="00402838"/>
    <w:rsid w:val="004072B5"/>
    <w:rsid w:val="00407968"/>
    <w:rsid w:val="00415949"/>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2569"/>
    <w:rsid w:val="004A341F"/>
    <w:rsid w:val="004B50D1"/>
    <w:rsid w:val="004C25D8"/>
    <w:rsid w:val="004C489F"/>
    <w:rsid w:val="004D0225"/>
    <w:rsid w:val="004D58AE"/>
    <w:rsid w:val="004E45E1"/>
    <w:rsid w:val="005040F2"/>
    <w:rsid w:val="005170F8"/>
    <w:rsid w:val="00530717"/>
    <w:rsid w:val="0053401D"/>
    <w:rsid w:val="00536235"/>
    <w:rsid w:val="005454F6"/>
    <w:rsid w:val="0055044F"/>
    <w:rsid w:val="00553483"/>
    <w:rsid w:val="005543F0"/>
    <w:rsid w:val="005656C5"/>
    <w:rsid w:val="00570EED"/>
    <w:rsid w:val="00575A17"/>
    <w:rsid w:val="005806BA"/>
    <w:rsid w:val="00580851"/>
    <w:rsid w:val="00581462"/>
    <w:rsid w:val="0058334B"/>
    <w:rsid w:val="005A2381"/>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1674F"/>
    <w:rsid w:val="00632512"/>
    <w:rsid w:val="006339DB"/>
    <w:rsid w:val="00633D9A"/>
    <w:rsid w:val="006350E1"/>
    <w:rsid w:val="00642040"/>
    <w:rsid w:val="0065479A"/>
    <w:rsid w:val="00666046"/>
    <w:rsid w:val="00672C1F"/>
    <w:rsid w:val="00675DDF"/>
    <w:rsid w:val="00694301"/>
    <w:rsid w:val="006A003F"/>
    <w:rsid w:val="006B5D24"/>
    <w:rsid w:val="006B7035"/>
    <w:rsid w:val="006C5D31"/>
    <w:rsid w:val="006C7B13"/>
    <w:rsid w:val="006D45FE"/>
    <w:rsid w:val="006E1D7F"/>
    <w:rsid w:val="006F6446"/>
    <w:rsid w:val="006F7B16"/>
    <w:rsid w:val="00707662"/>
    <w:rsid w:val="0074326D"/>
    <w:rsid w:val="007532B3"/>
    <w:rsid w:val="007570D0"/>
    <w:rsid w:val="007605DA"/>
    <w:rsid w:val="007609D6"/>
    <w:rsid w:val="00765C2A"/>
    <w:rsid w:val="00766A6A"/>
    <w:rsid w:val="007674D5"/>
    <w:rsid w:val="0077047E"/>
    <w:rsid w:val="00771042"/>
    <w:rsid w:val="00782F52"/>
    <w:rsid w:val="007A0BD0"/>
    <w:rsid w:val="007B02B6"/>
    <w:rsid w:val="007D7120"/>
    <w:rsid w:val="007E13EF"/>
    <w:rsid w:val="007E2513"/>
    <w:rsid w:val="007E6674"/>
    <w:rsid w:val="007F3936"/>
    <w:rsid w:val="008026BD"/>
    <w:rsid w:val="00803934"/>
    <w:rsid w:val="00816FF3"/>
    <w:rsid w:val="00823D57"/>
    <w:rsid w:val="00824F0B"/>
    <w:rsid w:val="008302B9"/>
    <w:rsid w:val="00842B54"/>
    <w:rsid w:val="00852FA2"/>
    <w:rsid w:val="00857E13"/>
    <w:rsid w:val="00870F25"/>
    <w:rsid w:val="00874122"/>
    <w:rsid w:val="00876356"/>
    <w:rsid w:val="00883471"/>
    <w:rsid w:val="00886190"/>
    <w:rsid w:val="008868E8"/>
    <w:rsid w:val="008A559E"/>
    <w:rsid w:val="008C08DF"/>
    <w:rsid w:val="008D7DF9"/>
    <w:rsid w:val="008F3E8E"/>
    <w:rsid w:val="00900FA1"/>
    <w:rsid w:val="0090781E"/>
    <w:rsid w:val="009114D4"/>
    <w:rsid w:val="00914848"/>
    <w:rsid w:val="00923224"/>
    <w:rsid w:val="009273FF"/>
    <w:rsid w:val="009325A7"/>
    <w:rsid w:val="00942267"/>
    <w:rsid w:val="00947623"/>
    <w:rsid w:val="00952C46"/>
    <w:rsid w:val="00957C25"/>
    <w:rsid w:val="009659B0"/>
    <w:rsid w:val="00977098"/>
    <w:rsid w:val="009A6276"/>
    <w:rsid w:val="009A7B2E"/>
    <w:rsid w:val="009B0CBC"/>
    <w:rsid w:val="009B2ADF"/>
    <w:rsid w:val="009B7A97"/>
    <w:rsid w:val="009C389B"/>
    <w:rsid w:val="009C76C9"/>
    <w:rsid w:val="009C7B39"/>
    <w:rsid w:val="009C7D07"/>
    <w:rsid w:val="009D2D68"/>
    <w:rsid w:val="009D4EC2"/>
    <w:rsid w:val="009D6B86"/>
    <w:rsid w:val="009E2FF9"/>
    <w:rsid w:val="009F3720"/>
    <w:rsid w:val="009F7697"/>
    <w:rsid w:val="00A006D1"/>
    <w:rsid w:val="00A058B2"/>
    <w:rsid w:val="00A068B5"/>
    <w:rsid w:val="00A0735B"/>
    <w:rsid w:val="00A14D3C"/>
    <w:rsid w:val="00A2662F"/>
    <w:rsid w:val="00A31159"/>
    <w:rsid w:val="00A45900"/>
    <w:rsid w:val="00A47436"/>
    <w:rsid w:val="00A528FE"/>
    <w:rsid w:val="00A57937"/>
    <w:rsid w:val="00A624D0"/>
    <w:rsid w:val="00A63DD4"/>
    <w:rsid w:val="00A64F13"/>
    <w:rsid w:val="00A716DE"/>
    <w:rsid w:val="00A8348B"/>
    <w:rsid w:val="00A83BD0"/>
    <w:rsid w:val="00A91E12"/>
    <w:rsid w:val="00A93BF4"/>
    <w:rsid w:val="00AA44FA"/>
    <w:rsid w:val="00AB1BEA"/>
    <w:rsid w:val="00AB2856"/>
    <w:rsid w:val="00AC383A"/>
    <w:rsid w:val="00AC3B1F"/>
    <w:rsid w:val="00AC435B"/>
    <w:rsid w:val="00AD0F41"/>
    <w:rsid w:val="00AD29E1"/>
    <w:rsid w:val="00AD328D"/>
    <w:rsid w:val="00AE5B0E"/>
    <w:rsid w:val="00AE71D9"/>
    <w:rsid w:val="00AF2174"/>
    <w:rsid w:val="00AF2720"/>
    <w:rsid w:val="00AF55C4"/>
    <w:rsid w:val="00B103B9"/>
    <w:rsid w:val="00B14ADC"/>
    <w:rsid w:val="00B260EB"/>
    <w:rsid w:val="00B2643C"/>
    <w:rsid w:val="00B4099B"/>
    <w:rsid w:val="00B4422E"/>
    <w:rsid w:val="00B44952"/>
    <w:rsid w:val="00B52EE9"/>
    <w:rsid w:val="00B54067"/>
    <w:rsid w:val="00B7030D"/>
    <w:rsid w:val="00B76414"/>
    <w:rsid w:val="00B83834"/>
    <w:rsid w:val="00B95E86"/>
    <w:rsid w:val="00B973AD"/>
    <w:rsid w:val="00BA2535"/>
    <w:rsid w:val="00BA49C4"/>
    <w:rsid w:val="00BB3D81"/>
    <w:rsid w:val="00BC61D7"/>
    <w:rsid w:val="00BD5C6B"/>
    <w:rsid w:val="00BF35CB"/>
    <w:rsid w:val="00BF4F34"/>
    <w:rsid w:val="00BF6A3A"/>
    <w:rsid w:val="00BF7B64"/>
    <w:rsid w:val="00C0014C"/>
    <w:rsid w:val="00C129FF"/>
    <w:rsid w:val="00C23749"/>
    <w:rsid w:val="00C33330"/>
    <w:rsid w:val="00C33A25"/>
    <w:rsid w:val="00C3654E"/>
    <w:rsid w:val="00C4053A"/>
    <w:rsid w:val="00C40B6B"/>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26F6"/>
    <w:rsid w:val="00E1659B"/>
    <w:rsid w:val="00E166B9"/>
    <w:rsid w:val="00E36051"/>
    <w:rsid w:val="00E365D1"/>
    <w:rsid w:val="00E40D1A"/>
    <w:rsid w:val="00E45E9A"/>
    <w:rsid w:val="00E47C66"/>
    <w:rsid w:val="00E5705D"/>
    <w:rsid w:val="00E771AA"/>
    <w:rsid w:val="00E82E0F"/>
    <w:rsid w:val="00E831C8"/>
    <w:rsid w:val="00E879DF"/>
    <w:rsid w:val="00E964CB"/>
    <w:rsid w:val="00EB4142"/>
    <w:rsid w:val="00EB65C2"/>
    <w:rsid w:val="00EB66CF"/>
    <w:rsid w:val="00EC6395"/>
    <w:rsid w:val="00EE07CD"/>
    <w:rsid w:val="00EE131F"/>
    <w:rsid w:val="00EE43DC"/>
    <w:rsid w:val="00F027E9"/>
    <w:rsid w:val="00F07371"/>
    <w:rsid w:val="00F1056B"/>
    <w:rsid w:val="00F23454"/>
    <w:rsid w:val="00F236C1"/>
    <w:rsid w:val="00F2479D"/>
    <w:rsid w:val="00F41274"/>
    <w:rsid w:val="00F41942"/>
    <w:rsid w:val="00F41E6F"/>
    <w:rsid w:val="00F471F4"/>
    <w:rsid w:val="00F50FF5"/>
    <w:rsid w:val="00F53A00"/>
    <w:rsid w:val="00F55AB1"/>
    <w:rsid w:val="00F829DD"/>
    <w:rsid w:val="00F90608"/>
    <w:rsid w:val="00F92CC1"/>
    <w:rsid w:val="00F9607E"/>
    <w:rsid w:val="00FA2987"/>
    <w:rsid w:val="00FC402A"/>
    <w:rsid w:val="00FC50A4"/>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B61BD99E-A32C-48DB-A788-79A91BFA0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ED95C-84B0-4B8C-BF46-3541733EE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Pages>
  <Words>2993</Words>
  <Characters>17661</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23</cp:revision>
  <cp:lastPrinted>2016-02-01T15:02:00Z</cp:lastPrinted>
  <dcterms:created xsi:type="dcterms:W3CDTF">2017-12-06T12:48:00Z</dcterms:created>
  <dcterms:modified xsi:type="dcterms:W3CDTF">2018-02-21T14:36:00Z</dcterms:modified>
</cp:coreProperties>
</file>